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6E8ED485"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2E0FF4">
        <w:rPr>
          <w:rFonts w:ascii="Calibri" w:hAnsi="Calibri"/>
          <w:sz w:val="24"/>
          <w14:shadow w14:blurRad="0" w14:dist="0" w14:dir="0" w14:sx="0" w14:sy="0" w14:kx="0" w14:ky="0" w14:algn="none">
            <w14:srgbClr w14:val="000000"/>
          </w14:shadow>
        </w:rPr>
        <w:t>06</w:t>
      </w:r>
      <w:r w:rsidR="00A663FB">
        <w:rPr>
          <w:rFonts w:ascii="Calibri" w:hAnsi="Calibri"/>
          <w:sz w:val="24"/>
          <w14:shadow w14:blurRad="0" w14:dist="0" w14:dir="0" w14:sx="0" w14:sy="0" w14:kx="0" w14:ky="0" w14:algn="none">
            <w14:srgbClr w14:val="000000"/>
          </w14:shadow>
        </w:rPr>
        <w:t>25</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Default="00AC76E2" w:rsidP="00132E50">
      <w:pPr>
        <w:pStyle w:val="Ttulo1"/>
        <w:numPr>
          <w:ilvl w:val="0"/>
          <w:numId w:val="0"/>
        </w:numPr>
        <w:tabs>
          <w:tab w:val="left" w:pos="1134"/>
        </w:tabs>
        <w:jc w:val="center"/>
        <w:rPr>
          <w:rFonts w:ascii="Calibri" w:hAnsi="Calibri" w:cs="Calibri"/>
          <w:bCs/>
          <w:szCs w:val="24"/>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A663FB"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74E68658" w14:textId="77777777" w:rsidR="00AE67EB" w:rsidRDefault="00AE67EB" w:rsidP="0034514C">
      <w:pPr>
        <w:ind w:right="27"/>
        <w:jc w:val="center"/>
        <w:rPr>
          <w:rFonts w:ascii="Calibri" w:hAnsi="Calibri" w:cs="Calibri"/>
          <w:i/>
          <w:iCs/>
          <w:sz w:val="22"/>
        </w:rPr>
      </w:pPr>
    </w:p>
    <w:p w14:paraId="5A5A1A43" w14:textId="62767154" w:rsidR="00A663FB" w:rsidRDefault="00A663FB" w:rsidP="0034514C">
      <w:pPr>
        <w:ind w:right="27"/>
        <w:jc w:val="center"/>
        <w:rPr>
          <w:rFonts w:ascii="Calibri" w:hAnsi="Calibri" w:cs="Calibri"/>
          <w:i/>
          <w:iCs/>
          <w:sz w:val="22"/>
        </w:rPr>
        <w:sectPr w:rsidR="00A663F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1DCC75C" w:rsidR="00F04A4C" w:rsidRDefault="00F04A4C" w:rsidP="00A94E47">
      <w:pPr>
        <w:jc w:val="center"/>
        <w:rPr>
          <w:rFonts w:ascii="Calibri" w:hAnsi="Calibri" w:cs="Calibri"/>
          <w:sz w:val="22"/>
        </w:rPr>
      </w:pPr>
    </w:p>
    <w:p w14:paraId="1DD8F801" w14:textId="27AF0133" w:rsidR="002E0FF4" w:rsidRDefault="002E0FF4" w:rsidP="00A94E47">
      <w:pPr>
        <w:jc w:val="center"/>
        <w:rPr>
          <w:rFonts w:ascii="Calibri" w:hAnsi="Calibri" w:cs="Calibri"/>
          <w:sz w:val="22"/>
        </w:rPr>
      </w:pPr>
    </w:p>
    <w:p w14:paraId="7FCDDC43" w14:textId="1787F545" w:rsidR="002E0FF4" w:rsidRDefault="002E0FF4" w:rsidP="00A94E47">
      <w:pPr>
        <w:jc w:val="center"/>
        <w:rPr>
          <w:rFonts w:ascii="Calibri" w:hAnsi="Calibri" w:cs="Calibri"/>
          <w:sz w:val="22"/>
        </w:rPr>
      </w:pPr>
    </w:p>
    <w:p w14:paraId="55D92684" w14:textId="06A7769D" w:rsidR="002E0FF4" w:rsidRDefault="002E0FF4"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B3A8505" w14:textId="5ED2C053" w:rsidR="002E0FF4" w:rsidRPr="002E0FF4" w:rsidRDefault="00A663FB" w:rsidP="0034514C">
      <w:pPr>
        <w:ind w:right="27"/>
        <w:jc w:val="center"/>
        <w:rPr>
          <w:rFonts w:ascii="Calibri" w:hAnsi="Calibri" w:cs="Calibri"/>
          <w:sz w:val="22"/>
          <w:szCs w:val="22"/>
        </w:rPr>
      </w:pPr>
      <w:r w:rsidRPr="00A663FB">
        <w:rPr>
          <w:rFonts w:ascii="Calibri" w:hAnsi="Calibri" w:cs="Calibri"/>
          <w:sz w:val="22"/>
          <w:szCs w:val="22"/>
        </w:rPr>
        <w:t>ARAÇÁ MATERIAL PUBLICITARIO EIRELL</w:t>
      </w:r>
    </w:p>
    <w:sectPr w:rsidR="002E0FF4" w:rsidRPr="002E0FF4" w:rsidSect="00A663FB">
      <w:type w:val="continuous"/>
      <w:pgSz w:w="11907" w:h="16840" w:code="9"/>
      <w:pgMar w:top="851" w:right="708" w:bottom="794" w:left="1134" w:header="567" w:footer="56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31755361" w:rsidR="00385EBF" w:rsidRDefault="00385EBF" w:rsidP="00352F71">
    <w:pPr>
      <w:pStyle w:val="Rodap"/>
      <w:tabs>
        <w:tab w:val="clear" w:pos="4419"/>
        <w:tab w:val="center" w:pos="0"/>
      </w:tabs>
      <w:rPr>
        <w:color w:val="0000FF"/>
        <w:sz w:val="14"/>
      </w:rPr>
    </w:pPr>
    <w:r w:rsidRPr="00F60724">
      <w:rPr>
        <w:sz w:val="14"/>
      </w:rPr>
      <w:t xml:space="preserve">PE </w:t>
    </w:r>
    <w:r w:rsidR="002E0FF4">
      <w:rPr>
        <w:sz w:val="14"/>
      </w:rPr>
      <w:t>06</w:t>
    </w:r>
    <w:r w:rsidR="00A663FB">
      <w:rPr>
        <w:sz w:val="14"/>
      </w:rPr>
      <w:t>25</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sidR="00A663FB">
      <w:rPr>
        <w:sz w:val="14"/>
      </w:rPr>
      <w:t>3</w:t>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663FB"/>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460</Words>
  <Characters>2484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2939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22</cp:revision>
  <cp:lastPrinted>2023-05-17T16:55:00Z</cp:lastPrinted>
  <dcterms:created xsi:type="dcterms:W3CDTF">2020-05-14T18:48:00Z</dcterms:created>
  <dcterms:modified xsi:type="dcterms:W3CDTF">2023-05-17T16:55:00Z</dcterms:modified>
</cp:coreProperties>
</file>